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25" w:rsidRDefault="20F7B577" w:rsidP="20F7B577">
      <w:pPr>
        <w:tabs>
          <w:tab w:val="left" w:pos="3219"/>
        </w:tabs>
        <w:ind w:left="360" w:hanging="360"/>
        <w:jc w:val="center"/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20F7B577"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Аннотация к рабочей программе </w:t>
      </w:r>
    </w:p>
    <w:p w:rsidR="00B67225" w:rsidRDefault="1784F324" w:rsidP="1784F324">
      <w:pPr>
        <w:tabs>
          <w:tab w:val="left" w:pos="3219"/>
        </w:tabs>
        <w:ind w:left="360" w:hanging="360"/>
        <w:jc w:val="center"/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1784F324"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  <w:t>по предмету «География», 8 класс.</w:t>
      </w:r>
    </w:p>
    <w:p w:rsidR="00B67225" w:rsidRDefault="00B67225" w:rsidP="20F7B577">
      <w:pPr>
        <w:tabs>
          <w:tab w:val="left" w:pos="3219"/>
        </w:tabs>
        <w:ind w:left="360" w:hanging="360"/>
        <w:jc w:val="center"/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67225" w:rsidRDefault="00BC0FD0" w:rsidP="00FC7C7B">
      <w:pPr>
        <w:ind w:firstLine="709"/>
        <w:jc w:val="both"/>
        <w:rPr>
          <w:rFonts w:eastAsia="Times New Roman" w:cs="Times New Roman"/>
        </w:rPr>
      </w:pPr>
      <w:r w:rsidRPr="20F7B577">
        <w:rPr>
          <w:rFonts w:eastAsia="Times New Roman" w:cs="Times New Roman"/>
        </w:rPr>
        <w:t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1).</w:t>
      </w:r>
    </w:p>
    <w:p w:rsidR="00B67225" w:rsidRDefault="20F7B577" w:rsidP="00FC7C7B">
      <w:pPr>
        <w:ind w:firstLine="709"/>
        <w:jc w:val="both"/>
        <w:rPr>
          <w:rFonts w:eastAsia="Times New Roman" w:cs="Times New Roman"/>
          <w:color w:val="000000" w:themeColor="text1"/>
          <w:lang w:eastAsia="ru-RU"/>
        </w:rPr>
      </w:pPr>
      <w:r w:rsidRPr="20F7B577">
        <w:rPr>
          <w:rFonts w:eastAsia="Times New Roman" w:cs="Times New Roman"/>
          <w:b/>
          <w:bCs/>
          <w:color w:val="000000" w:themeColor="text1"/>
          <w:lang w:eastAsia="ru-RU"/>
        </w:rPr>
        <w:t>Цель</w:t>
      </w:r>
      <w:r w:rsidRPr="20F7B577">
        <w:rPr>
          <w:rFonts w:eastAsia="Times New Roman" w:cs="Times New Roman"/>
          <w:color w:val="000000" w:themeColor="text1"/>
          <w:lang w:eastAsia="ru-RU"/>
        </w:rPr>
        <w:t xml:space="preserve">: </w:t>
      </w:r>
      <w:r w:rsidR="00FC7C7B">
        <w:rPr>
          <w:rFonts w:eastAsia="Times New Roman" w:cs="Times New Roman"/>
          <w:color w:val="000000" w:themeColor="text1"/>
          <w:lang w:eastAsia="ru-RU"/>
        </w:rPr>
        <w:t>ф</w:t>
      </w:r>
      <w:r w:rsidRPr="20F7B577">
        <w:rPr>
          <w:rFonts w:eastAsia="Times New Roman" w:cs="Times New Roman"/>
          <w:color w:val="000000" w:themeColor="text1"/>
          <w:lang w:eastAsia="ru-RU"/>
        </w:rPr>
        <w:t>ормирование основ географических знаний, умений, опыта творческой деятельности и эмоционально-ценностного отношения к миру, всестороннее развитие обучающихся со сниженной мотивацией к познанию, расширение кругозора об окружающем мире.</w:t>
      </w:r>
    </w:p>
    <w:p w:rsidR="00FC7C7B" w:rsidRDefault="20F7B577" w:rsidP="00FC7C7B">
      <w:pPr>
        <w:ind w:firstLine="709"/>
        <w:jc w:val="both"/>
        <w:rPr>
          <w:rFonts w:eastAsia="Times New Roman" w:cs="Times New Roman"/>
          <w:b/>
          <w:bCs/>
          <w:lang w:eastAsia="ru-RU"/>
        </w:rPr>
      </w:pPr>
      <w:r w:rsidRPr="20F7B577">
        <w:rPr>
          <w:rFonts w:eastAsia="Times New Roman" w:cs="Times New Roman"/>
          <w:b/>
          <w:bCs/>
          <w:lang w:eastAsia="ru-RU"/>
        </w:rPr>
        <w:t>Задачи:</w:t>
      </w:r>
    </w:p>
    <w:p w:rsidR="00B67225" w:rsidRDefault="20F7B577" w:rsidP="00FC7C7B">
      <w:pPr>
        <w:ind w:firstLine="709"/>
        <w:jc w:val="both"/>
        <w:rPr>
          <w:rFonts w:eastAsia="Times New Roman" w:cs="Times New Roman"/>
          <w:lang w:eastAsia="ru-RU"/>
        </w:rPr>
      </w:pPr>
      <w:r w:rsidRPr="20F7B577">
        <w:rPr>
          <w:rFonts w:eastAsia="Times New Roman" w:cs="Times New Roman"/>
          <w:lang w:eastAsia="ru-RU"/>
        </w:rPr>
        <w:t xml:space="preserve">1. Формировать доступные представления о физической географии, ее природных и климатических ресурсах, влияющих на образ жизни, культуру, хозяйственную деятельность человека на Земле. </w:t>
      </w:r>
    </w:p>
    <w:p w:rsidR="00B67225" w:rsidRDefault="20F7B577" w:rsidP="00FC7C7B">
      <w:pPr>
        <w:pStyle w:val="TableContents"/>
        <w:ind w:firstLine="709"/>
        <w:jc w:val="both"/>
        <w:rPr>
          <w:rFonts w:eastAsia="Times New Roman" w:cs="Times New Roman"/>
        </w:rPr>
      </w:pPr>
      <w:r w:rsidRPr="20F7B577">
        <w:rPr>
          <w:rFonts w:eastAsia="Times New Roman" w:cs="Times New Roman"/>
        </w:rPr>
        <w:t>2. Вырабатывать умения наблюдать природные явления.</w:t>
      </w:r>
    </w:p>
    <w:p w:rsidR="00B67225" w:rsidRDefault="20F7B577" w:rsidP="00FC7C7B">
      <w:pPr>
        <w:pStyle w:val="TableContents"/>
        <w:ind w:firstLine="709"/>
        <w:jc w:val="both"/>
        <w:rPr>
          <w:rFonts w:eastAsia="Times New Roman" w:cs="Times New Roman"/>
        </w:rPr>
      </w:pPr>
      <w:r w:rsidRPr="20F7B577">
        <w:rPr>
          <w:rFonts w:eastAsia="Times New Roman" w:cs="Times New Roman"/>
        </w:rPr>
        <w:t>3. Воспитывать любовь к природе, окружающему миру.</w:t>
      </w:r>
    </w:p>
    <w:p w:rsidR="00B67225" w:rsidRDefault="20F7B577" w:rsidP="00FC7C7B">
      <w:pPr>
        <w:ind w:firstLine="709"/>
        <w:jc w:val="both"/>
        <w:rPr>
          <w:rFonts w:eastAsia="Times New Roman" w:cs="Times New Roman"/>
          <w:lang w:eastAsia="ru-RU"/>
        </w:rPr>
      </w:pPr>
      <w:r w:rsidRPr="20F7B577">
        <w:rPr>
          <w:rFonts w:eastAsia="Times New Roman" w:cs="Times New Roman"/>
          <w:lang w:eastAsia="ru-RU"/>
        </w:rPr>
        <w:t>4. Адаптация в современном обществе.</w:t>
      </w:r>
    </w:p>
    <w:p w:rsidR="00B67225" w:rsidRDefault="00B67225" w:rsidP="00FC7C7B">
      <w:pPr>
        <w:ind w:firstLine="709"/>
        <w:jc w:val="both"/>
        <w:rPr>
          <w:rFonts w:eastAsia="Times New Roman" w:cs="Times New Roman"/>
          <w:b/>
          <w:bCs/>
          <w:lang w:eastAsia="ru-RU"/>
        </w:rPr>
      </w:pPr>
    </w:p>
    <w:p w:rsidR="00B67225" w:rsidRDefault="20F7B577" w:rsidP="00FC7C7B">
      <w:pPr>
        <w:tabs>
          <w:tab w:val="left" w:pos="5039"/>
          <w:tab w:val="right" w:pos="9187"/>
        </w:tabs>
        <w:ind w:firstLine="709"/>
        <w:jc w:val="both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20F7B577">
        <w:rPr>
          <w:rFonts w:eastAsia="Times New Roman" w:cs="Times New Roman"/>
          <w:b/>
          <w:bCs/>
          <w:color w:val="000000" w:themeColor="text1"/>
          <w:lang w:eastAsia="ru-RU"/>
        </w:rPr>
        <w:t xml:space="preserve">Направления </w:t>
      </w:r>
      <w:proofErr w:type="gramStart"/>
      <w:r w:rsidRPr="20F7B577">
        <w:rPr>
          <w:rFonts w:eastAsia="Times New Roman" w:cs="Times New Roman"/>
          <w:b/>
          <w:bCs/>
          <w:color w:val="000000" w:themeColor="text1"/>
          <w:lang w:eastAsia="ru-RU"/>
        </w:rPr>
        <w:t>коррекционной</w:t>
      </w:r>
      <w:proofErr w:type="gramEnd"/>
      <w:r w:rsidRPr="20F7B577">
        <w:rPr>
          <w:rFonts w:eastAsia="Times New Roman" w:cs="Times New Roman"/>
          <w:b/>
          <w:bCs/>
          <w:color w:val="000000" w:themeColor="text1"/>
          <w:lang w:eastAsia="ru-RU"/>
        </w:rPr>
        <w:t xml:space="preserve"> работы:</w:t>
      </w:r>
    </w:p>
    <w:p w:rsidR="00B67225" w:rsidRDefault="00FC7C7B" w:rsidP="00FC7C7B">
      <w:pPr>
        <w:tabs>
          <w:tab w:val="left" w:pos="5039"/>
          <w:tab w:val="right" w:pos="9187"/>
        </w:tabs>
        <w:ind w:firstLine="709"/>
        <w:jc w:val="both"/>
        <w:rPr>
          <w:rFonts w:eastAsia="Times New Roman" w:cs="Times New Roman"/>
          <w:color w:val="000000" w:themeColor="text1"/>
          <w:lang w:eastAsia="ru-RU"/>
        </w:rPr>
      </w:pPr>
      <w:r>
        <w:rPr>
          <w:rFonts w:eastAsia="Times New Roman" w:cs="Times New Roman"/>
          <w:b/>
          <w:bCs/>
          <w:color w:val="000000" w:themeColor="text1"/>
          <w:lang w:eastAsia="ru-RU"/>
        </w:rPr>
        <w:t xml:space="preserve">- </w:t>
      </w:r>
      <w:r w:rsidR="20F7B577" w:rsidRPr="20F7B577">
        <w:rPr>
          <w:rFonts w:eastAsia="Times New Roman" w:cs="Times New Roman"/>
          <w:color w:val="000000" w:themeColor="text1"/>
          <w:lang w:eastAsia="ru-RU"/>
        </w:rPr>
        <w:t>формирование познавательной активности</w:t>
      </w:r>
    </w:p>
    <w:p w:rsidR="00B67225" w:rsidRDefault="00FC7C7B" w:rsidP="00FC7C7B">
      <w:pPr>
        <w:tabs>
          <w:tab w:val="left" w:pos="5039"/>
          <w:tab w:val="right" w:pos="9187"/>
        </w:tabs>
        <w:ind w:firstLine="709"/>
        <w:jc w:val="both"/>
        <w:rPr>
          <w:rFonts w:eastAsia="Times New Roman" w:cs="Times New Roman"/>
          <w:color w:val="000000" w:themeColor="text1"/>
          <w:lang w:eastAsia="ru-RU"/>
        </w:rPr>
      </w:pPr>
      <w:r>
        <w:rPr>
          <w:rFonts w:eastAsia="Times New Roman" w:cs="Times New Roman"/>
          <w:color w:val="000000" w:themeColor="text1"/>
          <w:lang w:eastAsia="ru-RU"/>
        </w:rPr>
        <w:t xml:space="preserve">- </w:t>
      </w:r>
      <w:r w:rsidR="20F7B577" w:rsidRPr="20F7B577">
        <w:rPr>
          <w:rFonts w:eastAsia="Times New Roman" w:cs="Times New Roman"/>
          <w:color w:val="000000" w:themeColor="text1"/>
          <w:lang w:eastAsia="ru-RU"/>
        </w:rPr>
        <w:t>формирование основных географических понятий</w:t>
      </w:r>
    </w:p>
    <w:p w:rsidR="00B67225" w:rsidRDefault="00FC7C7B" w:rsidP="00FC7C7B">
      <w:pPr>
        <w:tabs>
          <w:tab w:val="left" w:pos="5039"/>
          <w:tab w:val="right" w:pos="9187"/>
        </w:tabs>
        <w:ind w:firstLine="709"/>
        <w:jc w:val="both"/>
        <w:rPr>
          <w:rFonts w:eastAsia="Times New Roman" w:cs="Times New Roman"/>
          <w:color w:val="000000" w:themeColor="text1"/>
          <w:lang w:eastAsia="ru-RU"/>
        </w:rPr>
      </w:pPr>
      <w:r>
        <w:rPr>
          <w:rFonts w:eastAsia="Times New Roman" w:cs="Times New Roman"/>
          <w:color w:val="000000" w:themeColor="text1"/>
          <w:lang w:eastAsia="ru-RU"/>
        </w:rPr>
        <w:t xml:space="preserve">- </w:t>
      </w:r>
      <w:r w:rsidR="20F7B577" w:rsidRPr="20F7B577">
        <w:rPr>
          <w:rFonts w:eastAsia="Times New Roman" w:cs="Times New Roman"/>
          <w:color w:val="000000" w:themeColor="text1"/>
          <w:lang w:eastAsia="ru-RU"/>
        </w:rPr>
        <w:t>установление причинно-следственной связи</w:t>
      </w:r>
    </w:p>
    <w:p w:rsidR="20F7B577" w:rsidRDefault="00FC7C7B" w:rsidP="00FC7C7B">
      <w:pPr>
        <w:ind w:firstLine="709"/>
        <w:jc w:val="both"/>
        <w:rPr>
          <w:rFonts w:eastAsia="Times New Roman" w:cs="Times New Roman"/>
          <w:color w:val="000000" w:themeColor="text1"/>
          <w:lang w:eastAsia="ru-RU"/>
        </w:rPr>
      </w:pPr>
      <w:r>
        <w:rPr>
          <w:rFonts w:eastAsia="Times New Roman" w:cs="Times New Roman"/>
          <w:color w:val="000000" w:themeColor="text1"/>
          <w:lang w:eastAsia="ru-RU"/>
        </w:rPr>
        <w:t xml:space="preserve">- </w:t>
      </w:r>
      <w:r w:rsidR="20F7B577" w:rsidRPr="20F7B577">
        <w:rPr>
          <w:rFonts w:eastAsia="Times New Roman" w:cs="Times New Roman"/>
          <w:color w:val="000000" w:themeColor="text1"/>
          <w:lang w:eastAsia="ru-RU"/>
        </w:rPr>
        <w:t>формирование ответственного и бережного отношения к природе</w:t>
      </w:r>
    </w:p>
    <w:p w:rsidR="20F7B577" w:rsidRDefault="20F7B577" w:rsidP="00FC7C7B">
      <w:pPr>
        <w:ind w:firstLine="709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B67225" w:rsidRDefault="20F7B577" w:rsidP="00FC7C7B">
      <w:pPr>
        <w:tabs>
          <w:tab w:val="left" w:pos="5759"/>
          <w:tab w:val="right" w:pos="9907"/>
        </w:tabs>
        <w:ind w:firstLine="709"/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20F7B577">
        <w:rPr>
          <w:rFonts w:eastAsia="Times New Roman" w:cs="Times New Roman"/>
          <w:b/>
          <w:bCs/>
          <w:color w:val="000000" w:themeColor="text1"/>
        </w:rPr>
        <w:t>Тематическое содержание</w:t>
      </w:r>
    </w:p>
    <w:p w:rsidR="00B67225" w:rsidRDefault="00B67225" w:rsidP="00FC7C7B">
      <w:pPr>
        <w:tabs>
          <w:tab w:val="left" w:pos="5759"/>
          <w:tab w:val="right" w:pos="9907"/>
        </w:tabs>
        <w:ind w:firstLine="709"/>
        <w:jc w:val="both"/>
        <w:rPr>
          <w:rFonts w:eastAsia="Times New Roman" w:cs="Times New Roman"/>
          <w:b/>
          <w:bCs/>
          <w:color w:val="000000" w:themeColor="text1"/>
        </w:rPr>
      </w:pPr>
    </w:p>
    <w:tbl>
      <w:tblPr>
        <w:tblStyle w:val="aa"/>
        <w:tblW w:w="0" w:type="auto"/>
        <w:tblLayout w:type="fixed"/>
        <w:tblLook w:val="06A0"/>
      </w:tblPr>
      <w:tblGrid>
        <w:gridCol w:w="1101"/>
        <w:gridCol w:w="6378"/>
        <w:gridCol w:w="2160"/>
      </w:tblGrid>
      <w:tr w:rsidR="20F7B577" w:rsidTr="00FC7C7B">
        <w:tc>
          <w:tcPr>
            <w:tcW w:w="1101" w:type="dxa"/>
          </w:tcPr>
          <w:p w:rsidR="20F7B577" w:rsidRDefault="1AF2E173" w:rsidP="00FC7C7B">
            <w:pPr>
              <w:jc w:val="both"/>
              <w:rPr>
                <w:rFonts w:eastAsia="Times New Roman" w:cs="Times New Roman"/>
                <w:b/>
                <w:bCs/>
              </w:rPr>
            </w:pPr>
            <w:r w:rsidRPr="1AF2E173">
              <w:rPr>
                <w:rFonts w:eastAsia="Times New Roman" w:cs="Times New Roman"/>
              </w:rPr>
              <w:t xml:space="preserve">№ </w:t>
            </w:r>
            <w:proofErr w:type="spellStart"/>
            <w:proofErr w:type="gramStart"/>
            <w:r w:rsidRPr="1AF2E173">
              <w:rPr>
                <w:rFonts w:eastAsia="Times New Roman" w:cs="Times New Roman"/>
                <w:b/>
                <w:bCs/>
              </w:rPr>
              <w:t>п</w:t>
            </w:r>
            <w:proofErr w:type="spellEnd"/>
            <w:proofErr w:type="gramEnd"/>
            <w:r w:rsidRPr="1AF2E173">
              <w:rPr>
                <w:rFonts w:eastAsia="Times New Roman" w:cs="Times New Roman"/>
                <w:b/>
                <w:bCs/>
              </w:rPr>
              <w:t>/</w:t>
            </w:r>
            <w:proofErr w:type="spellStart"/>
            <w:r w:rsidRPr="1AF2E173">
              <w:rPr>
                <w:rFonts w:eastAsia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6378" w:type="dxa"/>
          </w:tcPr>
          <w:p w:rsidR="20F7B577" w:rsidRDefault="1AF2E173" w:rsidP="00FC7C7B">
            <w:pPr>
              <w:ind w:firstLine="709"/>
              <w:jc w:val="both"/>
              <w:rPr>
                <w:rFonts w:eastAsia="Times New Roman" w:cs="Times New Roman"/>
                <w:b/>
                <w:bCs/>
              </w:rPr>
            </w:pPr>
            <w:r w:rsidRPr="1AF2E173">
              <w:rPr>
                <w:rFonts w:eastAsia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2160" w:type="dxa"/>
          </w:tcPr>
          <w:p w:rsidR="20F7B577" w:rsidRDefault="1AF2E173" w:rsidP="00FC7C7B">
            <w:pPr>
              <w:jc w:val="both"/>
              <w:rPr>
                <w:rFonts w:eastAsia="Times New Roman" w:cs="Times New Roman"/>
                <w:b/>
                <w:bCs/>
              </w:rPr>
            </w:pPr>
            <w:r w:rsidRPr="1AF2E173">
              <w:rPr>
                <w:rFonts w:eastAsia="Times New Roman" w:cs="Times New Roman"/>
                <w:b/>
                <w:bCs/>
              </w:rPr>
              <w:t>Кол-во часов</w:t>
            </w:r>
          </w:p>
        </w:tc>
      </w:tr>
      <w:tr w:rsidR="20F7B577" w:rsidTr="00FC7C7B">
        <w:tc>
          <w:tcPr>
            <w:tcW w:w="1101" w:type="dxa"/>
          </w:tcPr>
          <w:p w:rsidR="20F7B577" w:rsidRDefault="1AF2E173" w:rsidP="00FC7C7B">
            <w:pPr>
              <w:jc w:val="both"/>
              <w:rPr>
                <w:rFonts w:eastAsia="Times New Roman" w:cs="Times New Roman"/>
              </w:rPr>
            </w:pPr>
            <w:r w:rsidRPr="1AF2E173">
              <w:rPr>
                <w:rFonts w:eastAsia="Times New Roman" w:cs="Times New Roman"/>
              </w:rPr>
              <w:t>1</w:t>
            </w:r>
          </w:p>
        </w:tc>
        <w:tc>
          <w:tcPr>
            <w:tcW w:w="6378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Что изучают в курсе географии материков и океанов</w:t>
            </w:r>
          </w:p>
        </w:tc>
        <w:tc>
          <w:tcPr>
            <w:tcW w:w="2160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1</w:t>
            </w:r>
          </w:p>
        </w:tc>
      </w:tr>
      <w:tr w:rsidR="20F7B577" w:rsidTr="00FC7C7B">
        <w:tc>
          <w:tcPr>
            <w:tcW w:w="1101" w:type="dxa"/>
          </w:tcPr>
          <w:p w:rsidR="20F7B577" w:rsidRDefault="1AF2E173" w:rsidP="00FC7C7B">
            <w:pPr>
              <w:jc w:val="both"/>
              <w:rPr>
                <w:rFonts w:eastAsia="Times New Roman" w:cs="Times New Roman"/>
              </w:rPr>
            </w:pPr>
            <w:r w:rsidRPr="1AF2E173">
              <w:rPr>
                <w:rFonts w:eastAsia="Times New Roman" w:cs="Times New Roman"/>
              </w:rPr>
              <w:t>2</w:t>
            </w:r>
          </w:p>
        </w:tc>
        <w:tc>
          <w:tcPr>
            <w:tcW w:w="6378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Мировой океан</w:t>
            </w:r>
          </w:p>
        </w:tc>
        <w:tc>
          <w:tcPr>
            <w:tcW w:w="2160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5</w:t>
            </w:r>
          </w:p>
        </w:tc>
      </w:tr>
      <w:tr w:rsidR="20F7B577" w:rsidTr="00FC7C7B">
        <w:tc>
          <w:tcPr>
            <w:tcW w:w="1101" w:type="dxa"/>
          </w:tcPr>
          <w:p w:rsidR="20F7B577" w:rsidRDefault="1AF2E173" w:rsidP="00FC7C7B">
            <w:pPr>
              <w:jc w:val="both"/>
              <w:rPr>
                <w:rFonts w:eastAsia="Times New Roman" w:cs="Times New Roman"/>
              </w:rPr>
            </w:pPr>
            <w:r w:rsidRPr="1AF2E173">
              <w:rPr>
                <w:rFonts w:eastAsia="Times New Roman" w:cs="Times New Roman"/>
              </w:rPr>
              <w:t>3</w:t>
            </w:r>
          </w:p>
        </w:tc>
        <w:tc>
          <w:tcPr>
            <w:tcW w:w="6378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Африка</w:t>
            </w:r>
          </w:p>
        </w:tc>
        <w:tc>
          <w:tcPr>
            <w:tcW w:w="2160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14</w:t>
            </w:r>
          </w:p>
        </w:tc>
      </w:tr>
      <w:tr w:rsidR="20F7B577" w:rsidTr="00FC7C7B">
        <w:tc>
          <w:tcPr>
            <w:tcW w:w="1101" w:type="dxa"/>
          </w:tcPr>
          <w:p w:rsidR="20F7B577" w:rsidRDefault="1AF2E173" w:rsidP="00FC7C7B">
            <w:pPr>
              <w:jc w:val="both"/>
              <w:rPr>
                <w:rFonts w:eastAsia="Times New Roman" w:cs="Times New Roman"/>
              </w:rPr>
            </w:pPr>
            <w:r w:rsidRPr="1AF2E173">
              <w:rPr>
                <w:rFonts w:eastAsia="Times New Roman" w:cs="Times New Roman"/>
              </w:rPr>
              <w:t>4</w:t>
            </w:r>
          </w:p>
        </w:tc>
        <w:tc>
          <w:tcPr>
            <w:tcW w:w="6378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Австралия</w:t>
            </w:r>
          </w:p>
        </w:tc>
        <w:tc>
          <w:tcPr>
            <w:tcW w:w="2160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6</w:t>
            </w:r>
          </w:p>
        </w:tc>
      </w:tr>
      <w:tr w:rsidR="20F7B577" w:rsidTr="00FC7C7B">
        <w:tc>
          <w:tcPr>
            <w:tcW w:w="1101" w:type="dxa"/>
          </w:tcPr>
          <w:p w:rsidR="20F7B577" w:rsidRDefault="1AF2E173" w:rsidP="00FC7C7B">
            <w:pPr>
              <w:jc w:val="both"/>
              <w:rPr>
                <w:rFonts w:eastAsia="Times New Roman" w:cs="Times New Roman"/>
              </w:rPr>
            </w:pPr>
            <w:r w:rsidRPr="1AF2E173">
              <w:rPr>
                <w:rFonts w:eastAsia="Times New Roman" w:cs="Times New Roman"/>
              </w:rPr>
              <w:t>5</w:t>
            </w:r>
          </w:p>
        </w:tc>
        <w:tc>
          <w:tcPr>
            <w:tcW w:w="6378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Антарктида</w:t>
            </w:r>
          </w:p>
        </w:tc>
        <w:tc>
          <w:tcPr>
            <w:tcW w:w="2160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5</w:t>
            </w:r>
          </w:p>
        </w:tc>
      </w:tr>
      <w:tr w:rsidR="20F7B577" w:rsidTr="00FC7C7B">
        <w:tc>
          <w:tcPr>
            <w:tcW w:w="1101" w:type="dxa"/>
          </w:tcPr>
          <w:p w:rsidR="20F7B577" w:rsidRDefault="1AF2E173" w:rsidP="00FC7C7B">
            <w:pPr>
              <w:jc w:val="both"/>
              <w:rPr>
                <w:rFonts w:eastAsia="Times New Roman" w:cs="Times New Roman"/>
              </w:rPr>
            </w:pPr>
            <w:r w:rsidRPr="1AF2E173">
              <w:rPr>
                <w:rFonts w:eastAsia="Times New Roman" w:cs="Times New Roman"/>
              </w:rPr>
              <w:t>6</w:t>
            </w:r>
          </w:p>
        </w:tc>
        <w:tc>
          <w:tcPr>
            <w:tcW w:w="6378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Северная Америка</w:t>
            </w:r>
          </w:p>
        </w:tc>
        <w:tc>
          <w:tcPr>
            <w:tcW w:w="2160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9</w:t>
            </w:r>
          </w:p>
        </w:tc>
      </w:tr>
      <w:tr w:rsidR="20F7B577" w:rsidTr="00FC7C7B">
        <w:tc>
          <w:tcPr>
            <w:tcW w:w="1101" w:type="dxa"/>
          </w:tcPr>
          <w:p w:rsidR="20F7B577" w:rsidRDefault="1AF2E173" w:rsidP="00FC7C7B">
            <w:pPr>
              <w:jc w:val="both"/>
              <w:rPr>
                <w:rFonts w:eastAsia="Times New Roman" w:cs="Times New Roman"/>
              </w:rPr>
            </w:pPr>
            <w:r w:rsidRPr="1AF2E173">
              <w:rPr>
                <w:rFonts w:eastAsia="Times New Roman" w:cs="Times New Roman"/>
              </w:rPr>
              <w:t>7</w:t>
            </w:r>
          </w:p>
        </w:tc>
        <w:tc>
          <w:tcPr>
            <w:tcW w:w="6378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Южная Америка</w:t>
            </w:r>
          </w:p>
        </w:tc>
        <w:tc>
          <w:tcPr>
            <w:tcW w:w="2160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10</w:t>
            </w:r>
          </w:p>
        </w:tc>
      </w:tr>
      <w:tr w:rsidR="20F7B577" w:rsidTr="00FC7C7B">
        <w:tc>
          <w:tcPr>
            <w:tcW w:w="1101" w:type="dxa"/>
          </w:tcPr>
          <w:p w:rsidR="20F7B577" w:rsidRDefault="1AF2E173" w:rsidP="00FC7C7B">
            <w:pPr>
              <w:jc w:val="both"/>
              <w:rPr>
                <w:rFonts w:eastAsia="Times New Roman" w:cs="Times New Roman"/>
              </w:rPr>
            </w:pPr>
            <w:r w:rsidRPr="1AF2E173">
              <w:rPr>
                <w:rFonts w:eastAsia="Times New Roman" w:cs="Times New Roman"/>
              </w:rPr>
              <w:t>8</w:t>
            </w:r>
          </w:p>
        </w:tc>
        <w:tc>
          <w:tcPr>
            <w:tcW w:w="6378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Евразия</w:t>
            </w:r>
          </w:p>
        </w:tc>
        <w:tc>
          <w:tcPr>
            <w:tcW w:w="2160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14</w:t>
            </w:r>
          </w:p>
        </w:tc>
      </w:tr>
      <w:tr w:rsidR="20F7B577" w:rsidTr="00FC7C7B">
        <w:tc>
          <w:tcPr>
            <w:tcW w:w="1101" w:type="dxa"/>
          </w:tcPr>
          <w:p w:rsidR="20F7B577" w:rsidRDefault="1AF2E173" w:rsidP="00FC7C7B">
            <w:pPr>
              <w:jc w:val="both"/>
              <w:rPr>
                <w:rFonts w:eastAsia="Times New Roman" w:cs="Times New Roman"/>
              </w:rPr>
            </w:pPr>
            <w:r w:rsidRPr="1AF2E173">
              <w:rPr>
                <w:rFonts w:eastAsia="Times New Roman" w:cs="Times New Roman"/>
              </w:rPr>
              <w:t>9</w:t>
            </w:r>
          </w:p>
        </w:tc>
        <w:tc>
          <w:tcPr>
            <w:tcW w:w="6378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Контрольные работы</w:t>
            </w:r>
          </w:p>
        </w:tc>
        <w:tc>
          <w:tcPr>
            <w:tcW w:w="2160" w:type="dxa"/>
          </w:tcPr>
          <w:p w:rsidR="20F7B577" w:rsidRDefault="1784F324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4</w:t>
            </w:r>
          </w:p>
        </w:tc>
      </w:tr>
      <w:tr w:rsidR="20F7B577" w:rsidTr="00FC7C7B">
        <w:tc>
          <w:tcPr>
            <w:tcW w:w="1101" w:type="dxa"/>
          </w:tcPr>
          <w:p w:rsidR="20F7B577" w:rsidRDefault="1784F324" w:rsidP="00FC7C7B">
            <w:pPr>
              <w:jc w:val="both"/>
              <w:rPr>
                <w:rFonts w:eastAsia="Times New Roman" w:cs="Times New Roman"/>
              </w:rPr>
            </w:pPr>
            <w:r w:rsidRPr="1784F324">
              <w:rPr>
                <w:rFonts w:eastAsia="Times New Roman" w:cs="Times New Roman"/>
              </w:rPr>
              <w:t>10</w:t>
            </w:r>
          </w:p>
        </w:tc>
        <w:tc>
          <w:tcPr>
            <w:tcW w:w="6378" w:type="dxa"/>
          </w:tcPr>
          <w:p w:rsidR="20F7B577" w:rsidRDefault="1AF2E173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AF2E173">
              <w:rPr>
                <w:rFonts w:eastAsia="Times New Roman" w:cs="Times New Roman"/>
              </w:rPr>
              <w:t xml:space="preserve">Всего </w:t>
            </w:r>
          </w:p>
        </w:tc>
        <w:tc>
          <w:tcPr>
            <w:tcW w:w="2160" w:type="dxa"/>
          </w:tcPr>
          <w:p w:rsidR="20F7B577" w:rsidRDefault="1AF2E173" w:rsidP="00FC7C7B">
            <w:pPr>
              <w:ind w:firstLine="709"/>
              <w:jc w:val="both"/>
              <w:rPr>
                <w:rFonts w:eastAsia="Times New Roman" w:cs="Times New Roman"/>
              </w:rPr>
            </w:pPr>
            <w:r w:rsidRPr="1AF2E173">
              <w:rPr>
                <w:rFonts w:eastAsia="Times New Roman" w:cs="Times New Roman"/>
              </w:rPr>
              <w:t>68</w:t>
            </w:r>
          </w:p>
        </w:tc>
      </w:tr>
    </w:tbl>
    <w:p w:rsidR="00B67225" w:rsidRDefault="00BC0FD0" w:rsidP="00FC7C7B">
      <w:pPr>
        <w:tabs>
          <w:tab w:val="left" w:pos="5759"/>
          <w:tab w:val="right" w:pos="9907"/>
        </w:tabs>
        <w:ind w:firstLine="709"/>
        <w:jc w:val="both"/>
        <w:rPr>
          <w:rFonts w:eastAsia="Times New Roman" w:cs="Times New Roman"/>
          <w:b/>
          <w:bCs/>
          <w:color w:val="000000" w:themeColor="text1"/>
          <w:lang w:eastAsia="ru-RU"/>
        </w:rPr>
      </w:pPr>
      <w:r>
        <w:br/>
      </w:r>
    </w:p>
    <w:p w:rsidR="00B67225" w:rsidRPr="00FC7C7B" w:rsidRDefault="20F7B577" w:rsidP="00FC7C7B">
      <w:pPr>
        <w:jc w:val="center"/>
        <w:rPr>
          <w:rFonts w:eastAsia="Times New Roman" w:cs="Times New Roman"/>
          <w:bCs/>
          <w:color w:val="000000" w:themeColor="text1"/>
          <w:lang w:eastAsia="ru-RU"/>
        </w:rPr>
      </w:pPr>
      <w:r w:rsidRPr="20F7B577">
        <w:rPr>
          <w:rFonts w:eastAsia="Times New Roman" w:cs="Times New Roman"/>
          <w:b/>
          <w:bCs/>
          <w:color w:val="000000" w:themeColor="text1"/>
          <w:lang w:eastAsia="ru-RU"/>
        </w:rPr>
        <w:t>Программа рассчитана на 68 часов (по 2 часа в недел</w:t>
      </w:r>
      <w:r w:rsidRPr="00FC7C7B">
        <w:rPr>
          <w:rFonts w:eastAsia="Times New Roman" w:cs="Times New Roman"/>
          <w:b/>
          <w:bCs/>
          <w:color w:val="000000" w:themeColor="text1"/>
          <w:lang w:eastAsia="ru-RU"/>
        </w:rPr>
        <w:t>ю)</w:t>
      </w:r>
    </w:p>
    <w:tbl>
      <w:tblPr>
        <w:tblW w:w="9640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1843"/>
        <w:gridCol w:w="2126"/>
        <w:gridCol w:w="2126"/>
        <w:gridCol w:w="2127"/>
      </w:tblGrid>
      <w:tr w:rsidR="00B67225" w:rsidRPr="00FC7C7B" w:rsidTr="00FC7C7B">
        <w:tc>
          <w:tcPr>
            <w:tcW w:w="1418" w:type="dxa"/>
            <w:shd w:val="clear" w:color="auto" w:fill="auto"/>
          </w:tcPr>
          <w:p w:rsidR="00B67225" w:rsidRPr="00FC7C7B" w:rsidRDefault="20F7B577" w:rsidP="00FC7C7B">
            <w:pPr>
              <w:pStyle w:val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C7C7B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I </w:t>
            </w:r>
            <w:r w:rsidRPr="00FC7C7B">
              <w:rPr>
                <w:rFonts w:eastAsia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843" w:type="dxa"/>
            <w:shd w:val="clear" w:color="auto" w:fill="auto"/>
          </w:tcPr>
          <w:p w:rsidR="00B67225" w:rsidRPr="00FC7C7B" w:rsidRDefault="20F7B577" w:rsidP="00FC7C7B">
            <w:pPr>
              <w:pStyle w:val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C7C7B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II </w:t>
            </w:r>
            <w:r w:rsidRPr="00FC7C7B">
              <w:rPr>
                <w:rFonts w:eastAsia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126" w:type="dxa"/>
            <w:shd w:val="clear" w:color="auto" w:fill="auto"/>
          </w:tcPr>
          <w:p w:rsidR="00B67225" w:rsidRPr="00FC7C7B" w:rsidRDefault="20F7B577" w:rsidP="00FC7C7B">
            <w:pPr>
              <w:pStyle w:val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C7C7B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III </w:t>
            </w:r>
            <w:r w:rsidRPr="00FC7C7B">
              <w:rPr>
                <w:rFonts w:eastAsia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126" w:type="dxa"/>
            <w:shd w:val="clear" w:color="auto" w:fill="auto"/>
          </w:tcPr>
          <w:p w:rsidR="00B67225" w:rsidRPr="00FC7C7B" w:rsidRDefault="20F7B577" w:rsidP="00FC7C7B">
            <w:pPr>
              <w:pStyle w:val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C7C7B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IV </w:t>
            </w:r>
            <w:r w:rsidRPr="00FC7C7B">
              <w:rPr>
                <w:rFonts w:eastAsia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127" w:type="dxa"/>
            <w:shd w:val="clear" w:color="auto" w:fill="auto"/>
          </w:tcPr>
          <w:p w:rsidR="00B67225" w:rsidRPr="00FC7C7B" w:rsidRDefault="20F7B577" w:rsidP="00FC7C7B">
            <w:pPr>
              <w:pStyle w:val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C7C7B">
              <w:rPr>
                <w:rFonts w:eastAsia="Times New Roman" w:cs="Times New Roman"/>
                <w:sz w:val="24"/>
                <w:szCs w:val="24"/>
              </w:rPr>
              <w:t>Всего за год</w:t>
            </w:r>
          </w:p>
        </w:tc>
      </w:tr>
      <w:tr w:rsidR="00B67225" w:rsidTr="00FC7C7B">
        <w:tc>
          <w:tcPr>
            <w:tcW w:w="1418" w:type="dxa"/>
            <w:shd w:val="clear" w:color="auto" w:fill="auto"/>
          </w:tcPr>
          <w:p w:rsidR="00B67225" w:rsidRDefault="20F7B577" w:rsidP="00FC7C7B">
            <w:pPr>
              <w:pStyle w:val="1"/>
              <w:ind w:firstLine="709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20F7B577">
              <w:rPr>
                <w:rFonts w:eastAsia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:rsidR="00B67225" w:rsidRDefault="20F7B577" w:rsidP="00FC7C7B">
            <w:pPr>
              <w:pStyle w:val="1"/>
              <w:ind w:firstLine="709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20F7B577">
              <w:rPr>
                <w:rFonts w:eastAsia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:rsidR="00B67225" w:rsidRDefault="20F7B577" w:rsidP="00FC7C7B">
            <w:pPr>
              <w:pStyle w:val="1"/>
              <w:ind w:firstLine="709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20F7B577">
              <w:rPr>
                <w:rFonts w:eastAsia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:rsidR="00B67225" w:rsidRDefault="20F7B577" w:rsidP="00FC7C7B">
            <w:pPr>
              <w:pStyle w:val="1"/>
              <w:ind w:firstLine="709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20F7B577">
              <w:rPr>
                <w:rFonts w:eastAsia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  <w:shd w:val="clear" w:color="auto" w:fill="auto"/>
          </w:tcPr>
          <w:p w:rsidR="00B67225" w:rsidRDefault="20F7B577" w:rsidP="00FC7C7B">
            <w:pPr>
              <w:pStyle w:val="1"/>
              <w:ind w:firstLine="709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20F7B577">
              <w:rPr>
                <w:rFonts w:eastAsia="Times New Roman" w:cs="Times New Roman"/>
                <w:sz w:val="24"/>
                <w:szCs w:val="24"/>
              </w:rPr>
              <w:t>68</w:t>
            </w:r>
          </w:p>
        </w:tc>
      </w:tr>
    </w:tbl>
    <w:p w:rsidR="00B67225" w:rsidRDefault="00B67225" w:rsidP="00FC7C7B">
      <w:pPr>
        <w:tabs>
          <w:tab w:val="right" w:pos="9346"/>
        </w:tabs>
        <w:ind w:firstLine="709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B67225" w:rsidRDefault="00B67225" w:rsidP="00FC7C7B">
      <w:pPr>
        <w:tabs>
          <w:tab w:val="right" w:pos="9346"/>
        </w:tabs>
        <w:ind w:firstLine="709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20F7B577" w:rsidRDefault="20F7B577" w:rsidP="00FC7C7B">
      <w:pPr>
        <w:ind w:firstLine="709"/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20F7B577">
        <w:rPr>
          <w:rFonts w:eastAsia="Times New Roman" w:cs="Times New Roman"/>
          <w:b/>
          <w:bCs/>
          <w:color w:val="000000" w:themeColor="text1"/>
          <w:lang w:eastAsia="ru-RU"/>
        </w:rPr>
        <w:t>Планируемые результаты обучения</w:t>
      </w:r>
    </w:p>
    <w:p w:rsidR="00B67225" w:rsidRDefault="20F7B577" w:rsidP="00FC7C7B">
      <w:pPr>
        <w:ind w:firstLine="709"/>
        <w:jc w:val="both"/>
        <w:rPr>
          <w:rFonts w:eastAsia="Times New Roman" w:cs="Times New Roman"/>
          <w:b/>
          <w:bCs/>
          <w:lang w:eastAsia="ar-SA"/>
        </w:rPr>
      </w:pPr>
      <w:r w:rsidRPr="20F7B577">
        <w:rPr>
          <w:rFonts w:eastAsia="Times New Roman" w:cs="Times New Roman"/>
          <w:b/>
          <w:bCs/>
          <w:lang w:eastAsia="ar-SA"/>
        </w:rPr>
        <w:t xml:space="preserve"> Минимальный уровень:</w:t>
      </w:r>
    </w:p>
    <w:p w:rsidR="00B67225" w:rsidRDefault="20F7B577" w:rsidP="00FC7C7B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20F7B577">
        <w:rPr>
          <w:rFonts w:eastAsia="Times New Roman" w:cs="Times New Roman"/>
        </w:rPr>
        <w:t>знать основные (используемые в данном курсе) географические термины</w:t>
      </w:r>
      <w:proofErr w:type="gramStart"/>
      <w:r w:rsidRPr="20F7B577">
        <w:rPr>
          <w:rFonts w:eastAsia="Times New Roman" w:cs="Times New Roman"/>
        </w:rPr>
        <w:t xml:space="preserve"> ;</w:t>
      </w:r>
      <w:proofErr w:type="gramEnd"/>
    </w:p>
    <w:p w:rsidR="00B67225" w:rsidRDefault="1784F324" w:rsidP="00FC7C7B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1784F324">
        <w:rPr>
          <w:rFonts w:eastAsia="Times New Roman" w:cs="Times New Roman"/>
        </w:rPr>
        <w:t>знать названия материков и океанов;</w:t>
      </w:r>
    </w:p>
    <w:p w:rsidR="00B67225" w:rsidRDefault="1784F324" w:rsidP="00FC7C7B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1784F324">
        <w:rPr>
          <w:rFonts w:eastAsia="Times New Roman" w:cs="Times New Roman"/>
        </w:rPr>
        <w:t xml:space="preserve"> уметь показывать на карте материки и океаны, острова и полуострова;</w:t>
      </w:r>
    </w:p>
    <w:p w:rsidR="1784F324" w:rsidRDefault="1784F324" w:rsidP="00FC7C7B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1784F324">
        <w:rPr>
          <w:rFonts w:eastAsia="Times New Roman" w:cs="Times New Roman"/>
        </w:rPr>
        <w:lastRenderedPageBreak/>
        <w:t>знать названия изучаемых государств и уметь показывать их на карте;</w:t>
      </w:r>
    </w:p>
    <w:p w:rsidR="20F7B577" w:rsidRDefault="1784F324" w:rsidP="00FC7C7B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1784F324">
        <w:rPr>
          <w:rFonts w:eastAsia="Times New Roman" w:cs="Times New Roman"/>
        </w:rPr>
        <w:t>соотносить животный и растительный мир с материком и данной природной зоной;</w:t>
      </w:r>
    </w:p>
    <w:p w:rsidR="20F7B577" w:rsidRDefault="20F7B577" w:rsidP="00FC7C7B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20F7B577">
        <w:rPr>
          <w:rFonts w:eastAsia="Times New Roman" w:cs="Times New Roman"/>
        </w:rPr>
        <w:t>знать основные отрасли хозяйственной деятельности человека;</w:t>
      </w:r>
    </w:p>
    <w:p w:rsidR="20F7B577" w:rsidRDefault="20F7B577" w:rsidP="00FC7C7B">
      <w:pPr>
        <w:tabs>
          <w:tab w:val="num" w:pos="0"/>
        </w:tabs>
        <w:jc w:val="both"/>
        <w:rPr>
          <w:rFonts w:eastAsia="Times New Roman" w:cs="Times New Roman"/>
        </w:rPr>
      </w:pPr>
    </w:p>
    <w:p w:rsidR="20F7B577" w:rsidRDefault="20F7B577" w:rsidP="00FC7C7B">
      <w:pPr>
        <w:ind w:firstLine="709"/>
        <w:jc w:val="both"/>
        <w:rPr>
          <w:rFonts w:eastAsia="Times New Roman" w:cs="Times New Roman"/>
          <w:b/>
          <w:bCs/>
        </w:rPr>
      </w:pPr>
      <w:r w:rsidRPr="20F7B577">
        <w:rPr>
          <w:rFonts w:eastAsia="Times New Roman" w:cs="Times New Roman"/>
          <w:b/>
          <w:bCs/>
        </w:rPr>
        <w:t>Достаточный уровень:</w:t>
      </w:r>
    </w:p>
    <w:p w:rsidR="20F7B577" w:rsidRDefault="1784F324" w:rsidP="00FC7C7B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1784F324">
        <w:rPr>
          <w:rFonts w:eastAsia="Times New Roman" w:cs="Times New Roman"/>
        </w:rPr>
        <w:t>уметь правильно показать материки и океаны на физической карте полушарий;</w:t>
      </w:r>
    </w:p>
    <w:p w:rsidR="1784F324" w:rsidRDefault="1784F324" w:rsidP="00FC7C7B">
      <w:pPr>
        <w:pStyle w:val="a8"/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1784F324">
        <w:rPr>
          <w:rFonts w:eastAsia="Times New Roman" w:cs="Times New Roman"/>
        </w:rPr>
        <w:t xml:space="preserve"> знать особенности географического положения, очертания берегов и природные условия материков;</w:t>
      </w:r>
    </w:p>
    <w:p w:rsidR="1784F324" w:rsidRDefault="1784F324" w:rsidP="00FC7C7B">
      <w:pPr>
        <w:pStyle w:val="a8"/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1784F324">
        <w:rPr>
          <w:rFonts w:eastAsia="Times New Roman" w:cs="Times New Roman"/>
        </w:rPr>
        <w:t>знать разнообразие рельефа и климат изучаемых материков;</w:t>
      </w:r>
    </w:p>
    <w:p w:rsidR="1784F324" w:rsidRDefault="1784F324" w:rsidP="00FC7C7B">
      <w:pPr>
        <w:pStyle w:val="a8"/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1784F324">
        <w:rPr>
          <w:rFonts w:eastAsia="Times New Roman" w:cs="Times New Roman"/>
        </w:rPr>
        <w:t xml:space="preserve"> названия изученных географических объектов;</w:t>
      </w:r>
    </w:p>
    <w:p w:rsidR="1784F324" w:rsidRDefault="1784F324" w:rsidP="00FC7C7B">
      <w:pPr>
        <w:pStyle w:val="a8"/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1784F324">
        <w:rPr>
          <w:rFonts w:eastAsia="Times New Roman" w:cs="Times New Roman"/>
        </w:rPr>
        <w:t xml:space="preserve">основы экономического развития изучаемых государств; их особенности и влияние природных факторов на деятельность человека; иметь представление о </w:t>
      </w:r>
      <w:proofErr w:type="gramStart"/>
      <w:r w:rsidRPr="1784F324">
        <w:rPr>
          <w:rFonts w:eastAsia="Times New Roman" w:cs="Times New Roman"/>
        </w:rPr>
        <w:t>народах</w:t>
      </w:r>
      <w:proofErr w:type="gramEnd"/>
      <w:r w:rsidRPr="1784F324">
        <w:rPr>
          <w:rFonts w:eastAsia="Times New Roman" w:cs="Times New Roman"/>
        </w:rPr>
        <w:t xml:space="preserve"> проживающих в разных странах; их занятия и особенности культуры;</w:t>
      </w:r>
    </w:p>
    <w:p w:rsidR="20F7B577" w:rsidRDefault="1784F324" w:rsidP="00FC7C7B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1784F324">
        <w:rPr>
          <w:rFonts w:eastAsia="Times New Roman" w:cs="Times New Roman"/>
        </w:rPr>
        <w:t>хозяйственное значение океана, а также экологические проблемы связанные с деятельностью человека и нерациональное и</w:t>
      </w:r>
      <w:r w:rsidR="00FC7C7B">
        <w:rPr>
          <w:rFonts w:eastAsia="Times New Roman" w:cs="Times New Roman"/>
        </w:rPr>
        <w:t>спользование природных ресурсов.</w:t>
      </w:r>
    </w:p>
    <w:p w:rsidR="00B67225" w:rsidRDefault="20F7B577" w:rsidP="00FC7C7B">
      <w:pPr>
        <w:spacing w:line="360" w:lineRule="auto"/>
        <w:ind w:firstLine="709"/>
        <w:jc w:val="both"/>
        <w:rPr>
          <w:rFonts w:eastAsia="Times New Roman" w:cs="Times New Roman"/>
          <w:b/>
          <w:bCs/>
        </w:rPr>
      </w:pPr>
      <w:r w:rsidRPr="20F7B577">
        <w:rPr>
          <w:rFonts w:eastAsia="Times New Roman" w:cs="Times New Roman"/>
          <w:b/>
          <w:bCs/>
        </w:rPr>
        <w:t>Личностные результаты</w:t>
      </w:r>
    </w:p>
    <w:p w:rsidR="00B67225" w:rsidRDefault="20F7B577" w:rsidP="00FC7C7B">
      <w:pPr>
        <w:shd w:val="clear" w:color="auto" w:fill="FFFFFF" w:themeFill="background1"/>
        <w:ind w:firstLine="142"/>
        <w:jc w:val="both"/>
        <w:rPr>
          <w:rFonts w:eastAsia="Times New Roman" w:cs="Times New Roman"/>
          <w:color w:val="000000" w:themeColor="text1"/>
          <w:lang w:eastAsia="ru-RU"/>
        </w:rPr>
      </w:pPr>
      <w:r w:rsidRPr="20F7B577">
        <w:rPr>
          <w:rFonts w:eastAsia="Times New Roman" w:cs="Times New Roman"/>
          <w:color w:val="000000" w:themeColor="text1"/>
          <w:lang w:eastAsia="ru-RU"/>
        </w:rPr>
        <w:t>-формировать учебное поведение:  </w:t>
      </w:r>
    </w:p>
    <w:p w:rsidR="00B67225" w:rsidRDefault="20F7B577" w:rsidP="00FC7C7B">
      <w:pPr>
        <w:shd w:val="clear" w:color="auto" w:fill="FFFFFF" w:themeFill="background1"/>
        <w:ind w:firstLine="142"/>
        <w:jc w:val="both"/>
        <w:rPr>
          <w:rFonts w:eastAsia="Times New Roman" w:cs="Times New Roman"/>
          <w:color w:val="000000" w:themeColor="text1"/>
          <w:lang w:eastAsia="ru-RU"/>
        </w:rPr>
      </w:pPr>
      <w:r w:rsidRPr="20F7B577">
        <w:rPr>
          <w:rFonts w:eastAsia="Times New Roman" w:cs="Times New Roman"/>
          <w:color w:val="000000" w:themeColor="text1"/>
          <w:lang w:eastAsia="ru-RU"/>
        </w:rPr>
        <w:t>-уметь выполнять инструкции педагога;</w:t>
      </w:r>
    </w:p>
    <w:p w:rsidR="00B67225" w:rsidRDefault="20F7B577" w:rsidP="00FC7C7B">
      <w:pPr>
        <w:shd w:val="clear" w:color="auto" w:fill="FFFFFF" w:themeFill="background1"/>
        <w:ind w:firstLine="142"/>
        <w:jc w:val="both"/>
        <w:rPr>
          <w:rFonts w:eastAsia="Times New Roman" w:cs="Times New Roman"/>
          <w:color w:val="000000" w:themeColor="text1"/>
          <w:lang w:eastAsia="ru-RU"/>
        </w:rPr>
      </w:pPr>
      <w:r w:rsidRPr="20F7B577">
        <w:rPr>
          <w:rFonts w:eastAsia="Times New Roman" w:cs="Times New Roman"/>
          <w:color w:val="000000" w:themeColor="text1"/>
          <w:lang w:eastAsia="ru-RU"/>
        </w:rPr>
        <w:t>-использовать по назначению учебные материалы;</w:t>
      </w:r>
    </w:p>
    <w:p w:rsidR="00B67225" w:rsidRDefault="20F7B577" w:rsidP="00FC7C7B">
      <w:pPr>
        <w:shd w:val="clear" w:color="auto" w:fill="FFFFFF" w:themeFill="background1"/>
        <w:ind w:firstLine="142"/>
        <w:jc w:val="both"/>
        <w:rPr>
          <w:rFonts w:eastAsia="Times New Roman" w:cs="Times New Roman"/>
          <w:color w:val="000000" w:themeColor="text1"/>
          <w:lang w:eastAsia="ru-RU"/>
        </w:rPr>
      </w:pPr>
      <w:r w:rsidRPr="20F7B577">
        <w:rPr>
          <w:rFonts w:eastAsia="Times New Roman" w:cs="Times New Roman"/>
          <w:color w:val="000000" w:themeColor="text1"/>
          <w:lang w:eastAsia="ru-RU"/>
        </w:rPr>
        <w:t>-уметь выполнять действия по образцу и по подражанию;</w:t>
      </w:r>
    </w:p>
    <w:p w:rsidR="00B67225" w:rsidRDefault="20F7B577" w:rsidP="00FC7C7B">
      <w:pPr>
        <w:shd w:val="clear" w:color="auto" w:fill="FFFFFF" w:themeFill="background1"/>
        <w:ind w:firstLine="142"/>
        <w:jc w:val="both"/>
        <w:rPr>
          <w:rFonts w:eastAsia="Times New Roman" w:cs="Times New Roman"/>
          <w:color w:val="000000" w:themeColor="text1"/>
          <w:lang w:eastAsia="ru-RU"/>
        </w:rPr>
      </w:pPr>
      <w:r w:rsidRPr="20F7B577">
        <w:rPr>
          <w:rFonts w:eastAsia="Times New Roman" w:cs="Times New Roman"/>
          <w:color w:val="000000" w:themeColor="text1"/>
          <w:lang w:eastAsia="ru-RU"/>
        </w:rPr>
        <w:t>-формировать умения выполнять задание: в течение определенного периода времени,</w:t>
      </w:r>
    </w:p>
    <w:p w:rsidR="00B67225" w:rsidRDefault="20F7B577" w:rsidP="00FC7C7B">
      <w:pPr>
        <w:shd w:val="clear" w:color="auto" w:fill="FFFFFF" w:themeFill="background1"/>
        <w:ind w:firstLine="142"/>
        <w:jc w:val="both"/>
        <w:rPr>
          <w:rFonts w:eastAsia="Times New Roman" w:cs="Times New Roman"/>
          <w:color w:val="000000" w:themeColor="text1"/>
          <w:lang w:eastAsia="ru-RU"/>
        </w:rPr>
      </w:pPr>
      <w:r w:rsidRPr="20F7B577">
        <w:rPr>
          <w:rFonts w:eastAsia="Times New Roman" w:cs="Times New Roman"/>
          <w:color w:val="000000" w:themeColor="text1"/>
          <w:lang w:eastAsia="ru-RU"/>
        </w:rPr>
        <w:t xml:space="preserve"> от начала до конца, с заданными качественными параметрами;</w:t>
      </w:r>
    </w:p>
    <w:p w:rsidR="00B67225" w:rsidRDefault="20F7B577" w:rsidP="00FC7C7B">
      <w:pPr>
        <w:shd w:val="clear" w:color="auto" w:fill="FFFFFF" w:themeFill="background1"/>
        <w:ind w:firstLine="142"/>
        <w:jc w:val="both"/>
        <w:rPr>
          <w:rFonts w:eastAsia="Times New Roman" w:cs="Times New Roman"/>
          <w:color w:val="000000" w:themeColor="text1"/>
          <w:lang w:eastAsia="ru-RU"/>
        </w:rPr>
      </w:pPr>
      <w:r w:rsidRPr="20F7B577">
        <w:rPr>
          <w:rFonts w:eastAsia="Times New Roman" w:cs="Times New Roman"/>
          <w:color w:val="000000" w:themeColor="text1"/>
          <w:lang w:eastAsia="ru-RU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B67225" w:rsidRPr="00FC7C7B" w:rsidRDefault="00B67225" w:rsidP="00FC7C7B">
      <w:pPr>
        <w:ind w:firstLine="709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B67225" w:rsidRPr="00FC7C7B" w:rsidRDefault="00B67225" w:rsidP="00FC7C7B">
      <w:pPr>
        <w:ind w:firstLine="709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B67225" w:rsidRDefault="20F7B577" w:rsidP="00FC7C7B">
      <w:pPr>
        <w:ind w:firstLine="709"/>
        <w:jc w:val="both"/>
        <w:rPr>
          <w:rFonts w:eastAsia="Times New Roman" w:cs="Times New Roman"/>
          <w:b/>
          <w:bCs/>
        </w:rPr>
      </w:pPr>
      <w:r w:rsidRPr="20F7B577">
        <w:rPr>
          <w:rFonts w:eastAsia="Times New Roman" w:cs="Times New Roman"/>
          <w:b/>
          <w:bCs/>
        </w:rPr>
        <w:t xml:space="preserve">                                            </w:t>
      </w:r>
      <w:proofErr w:type="spellStart"/>
      <w:r w:rsidR="00FC7C7B">
        <w:rPr>
          <w:rFonts w:eastAsia="Times New Roman" w:cs="Times New Roman"/>
          <w:b/>
          <w:bCs/>
        </w:rPr>
        <w:t>Учебно</w:t>
      </w:r>
      <w:proofErr w:type="spellEnd"/>
      <w:r w:rsidR="00FC7C7B">
        <w:rPr>
          <w:rFonts w:eastAsia="Times New Roman" w:cs="Times New Roman"/>
          <w:b/>
          <w:bCs/>
        </w:rPr>
        <w:t>–методическое обеспечение</w:t>
      </w:r>
    </w:p>
    <w:p w:rsidR="20F7B577" w:rsidRDefault="1784F324" w:rsidP="00FC7C7B">
      <w:pPr>
        <w:jc w:val="both"/>
        <w:rPr>
          <w:rFonts w:eastAsia="Times New Roman" w:cs="Times New Roman"/>
          <w:color w:val="000000" w:themeColor="text1"/>
        </w:rPr>
      </w:pPr>
      <w:r w:rsidRPr="1784F324">
        <w:rPr>
          <w:rFonts w:eastAsia="Times New Roman" w:cs="Times New Roman"/>
          <w:color w:val="000000" w:themeColor="text1"/>
        </w:rPr>
        <w:t>1.Т.М. Лифанова, Е.Н. Соломина "География России 8 класс", Москва "Просвещение" 2006г.</w:t>
      </w:r>
    </w:p>
    <w:p w:rsidR="20F7B577" w:rsidRDefault="20F7B577" w:rsidP="20F7B577">
      <w:pPr>
        <w:jc w:val="both"/>
      </w:pPr>
      <w:r>
        <w:br/>
      </w:r>
    </w:p>
    <w:p w:rsidR="20F7B577" w:rsidRDefault="20F7B577" w:rsidP="20F7B577">
      <w:pPr>
        <w:jc w:val="both"/>
        <w:rPr>
          <w:rFonts w:eastAsia="Times New Roman" w:cs="Times New Roman"/>
          <w:b/>
          <w:bCs/>
        </w:rPr>
      </w:pPr>
    </w:p>
    <w:p w:rsidR="00B67225" w:rsidRDefault="00B67225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00B67225" w:rsidRDefault="00B67225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00B67225" w:rsidRDefault="00B67225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20F7B577" w:rsidRDefault="20F7B577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20F7B577" w:rsidRDefault="20F7B577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20F7B577" w:rsidRDefault="20F7B577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20F7B577" w:rsidRDefault="20F7B577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20F7B577" w:rsidRDefault="20F7B577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20F7B577" w:rsidRDefault="20F7B577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20F7B577" w:rsidRDefault="20F7B577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20F7B577" w:rsidRDefault="20F7B577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20F7B577" w:rsidRDefault="20F7B577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20F7B577" w:rsidRDefault="20F7B577" w:rsidP="20F7B577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20F7B577" w:rsidRDefault="20F7B577" w:rsidP="1784F324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784F324" w:rsidRDefault="1784F324" w:rsidP="1784F324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784F324" w:rsidRDefault="1784F324" w:rsidP="1784F324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1784F324" w:rsidRDefault="1784F324" w:rsidP="1784F324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:rsidR="00B67225" w:rsidRPr="00FC7C7B" w:rsidRDefault="00FC7C7B" w:rsidP="00FC7C7B">
      <w:pPr>
        <w:jc w:val="right"/>
        <w:rPr>
          <w:rFonts w:eastAsia="Times New Roman" w:cs="Times New Roman"/>
          <w:b/>
          <w:bCs/>
          <w:color w:val="000000" w:themeColor="text1"/>
          <w:lang w:eastAsia="ru-RU"/>
        </w:rPr>
      </w:pPr>
      <w:r w:rsidRPr="00FC7C7B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ПРИЛОЖЕНИЕ</w:t>
      </w:r>
    </w:p>
    <w:p w:rsidR="004027C8" w:rsidRDefault="004027C8" w:rsidP="004027C8">
      <w:pPr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</w:p>
    <w:p w:rsidR="004027C8" w:rsidRDefault="004027C8" w:rsidP="004027C8">
      <w:pPr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  <w:r>
        <w:rPr>
          <w:rFonts w:eastAsia="Times New Roman" w:cs="Times New Roman"/>
          <w:b/>
          <w:bCs/>
          <w:color w:val="000000" w:themeColor="text1"/>
          <w:lang w:eastAsia="ru-RU"/>
        </w:rPr>
        <w:t>Рабочая программа по предмету «География», 8а класс</w:t>
      </w:r>
    </w:p>
    <w:p w:rsidR="004027C8" w:rsidRDefault="004027C8" w:rsidP="004027C8">
      <w:pPr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  <w:r>
        <w:rPr>
          <w:rFonts w:eastAsia="Times New Roman" w:cs="Times New Roman"/>
          <w:b/>
          <w:bCs/>
          <w:color w:val="000000" w:themeColor="text1"/>
          <w:lang w:eastAsia="ru-RU"/>
        </w:rPr>
        <w:t xml:space="preserve">на 2019-2020 учебный год </w:t>
      </w:r>
    </w:p>
    <w:p w:rsidR="004027C8" w:rsidRDefault="004027C8" w:rsidP="004027C8">
      <w:pPr>
        <w:jc w:val="center"/>
        <w:rPr>
          <w:rFonts w:eastAsia="Times New Roman" w:cs="Times New Roman"/>
          <w:b/>
          <w:bCs/>
          <w:color w:val="000000" w:themeColor="text1"/>
          <w:lang w:eastAsia="ru-RU"/>
        </w:rPr>
      </w:pPr>
    </w:p>
    <w:p w:rsidR="00B67225" w:rsidRDefault="00FC7C7B" w:rsidP="004027C8">
      <w:pPr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Пояснительная записка</w:t>
      </w:r>
    </w:p>
    <w:p w:rsidR="00FC7C7B" w:rsidRDefault="00FC7C7B" w:rsidP="004027C8">
      <w:pPr>
        <w:ind w:firstLine="709"/>
        <w:jc w:val="both"/>
        <w:rPr>
          <w:rFonts w:eastAsia="Times New Roman" w:cs="Times New Roman"/>
        </w:rPr>
      </w:pPr>
      <w:r w:rsidRPr="20F7B577">
        <w:rPr>
          <w:rFonts w:eastAsia="Times New Roman" w:cs="Times New Roman"/>
        </w:rPr>
        <w:t xml:space="preserve">Рабочая программа по </w:t>
      </w:r>
      <w:r>
        <w:rPr>
          <w:rFonts w:eastAsia="Times New Roman" w:cs="Times New Roman"/>
        </w:rPr>
        <w:t>«Географии» для обучающихся 8а класса</w:t>
      </w:r>
      <w:r w:rsidRPr="20F7B577">
        <w:rPr>
          <w:rFonts w:eastAsia="Times New Roman" w:cs="Times New Roman"/>
        </w:rPr>
        <w:t xml:space="preserve">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1).</w:t>
      </w:r>
      <w:r>
        <w:rPr>
          <w:rFonts w:eastAsia="Times New Roman" w:cs="Times New Roman"/>
        </w:rPr>
        <w:t xml:space="preserve"> </w:t>
      </w:r>
    </w:p>
    <w:p w:rsidR="00FC7C7B" w:rsidRDefault="00FC7C7B" w:rsidP="00FC7C7B">
      <w:pPr>
        <w:spacing w:line="294" w:lineRule="exact"/>
        <w:ind w:firstLine="709"/>
        <w:jc w:val="both"/>
        <w:rPr>
          <w:rFonts w:eastAsia="Times New Roman" w:cs="Times New Roman"/>
          <w:b/>
          <w:bCs/>
        </w:rPr>
      </w:pPr>
    </w:p>
    <w:p w:rsidR="00FC7C7B" w:rsidRDefault="00FC7C7B" w:rsidP="00FC7C7B">
      <w:pPr>
        <w:spacing w:line="294" w:lineRule="exact"/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  <w:b/>
          <w:bCs/>
        </w:rPr>
        <w:t>Цель</w:t>
      </w:r>
      <w:r w:rsidRPr="1784F324">
        <w:rPr>
          <w:rFonts w:eastAsia="Times New Roman" w:cs="Times New Roman"/>
        </w:rPr>
        <w:t xml:space="preserve"> школьного курса географии</w:t>
      </w:r>
      <w:r w:rsidRPr="1784F324">
        <w:rPr>
          <w:rFonts w:eastAsia="Times New Roman" w:cs="Times New Roman"/>
          <w:b/>
          <w:bCs/>
        </w:rPr>
        <w:t xml:space="preserve"> </w:t>
      </w:r>
      <w:r w:rsidRPr="1784F324">
        <w:rPr>
          <w:rFonts w:eastAsia="Times New Roman" w:cs="Times New Roman"/>
        </w:rPr>
        <w:t xml:space="preserve">– дать элементарные, но научные и систематические сведения о природе, населении, России и зарубежных стран, показать особенности взаимодействия человека и природы, познакомить с культурой и бытом разных народов. </w:t>
      </w:r>
    </w:p>
    <w:p w:rsidR="00FC7C7B" w:rsidRDefault="00FC7C7B" w:rsidP="00FC7C7B">
      <w:pPr>
        <w:ind w:firstLine="709"/>
        <w:jc w:val="both"/>
        <w:rPr>
          <w:rFonts w:eastAsia="Times New Roman" w:cs="Times New Roman"/>
        </w:rPr>
      </w:pPr>
    </w:p>
    <w:p w:rsidR="00FC7C7B" w:rsidRDefault="00FC7C7B" w:rsidP="00FC7C7B">
      <w:pPr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  <w:b/>
          <w:bCs/>
        </w:rPr>
        <w:t xml:space="preserve">Задачи: </w:t>
      </w:r>
      <w:r w:rsidRPr="1784F324">
        <w:rPr>
          <w:rFonts w:eastAsia="Times New Roman" w:cs="Times New Roman"/>
        </w:rPr>
        <w:t>формировать представление о материках и океанах, об особенностях природных условий. Научить ориентироваться на физической карте полушарий и политической карте мира.  Формировать умение описывать изучаемый объект и на основе полученных знаний делать выводы. Познакомить с разнообразием животного и растительного мира, показать взаимосвязь климатических факторов и окружающей средой.</w:t>
      </w:r>
    </w:p>
    <w:p w:rsidR="00FC7C7B" w:rsidRDefault="00FC7C7B" w:rsidP="00FC7C7B">
      <w:pPr>
        <w:ind w:firstLine="709"/>
        <w:jc w:val="both"/>
        <w:rPr>
          <w:rFonts w:eastAsia="Times New Roman" w:cs="Times New Roman"/>
        </w:rPr>
      </w:pPr>
    </w:p>
    <w:p w:rsidR="00B67225" w:rsidRDefault="1784F324" w:rsidP="00FC7C7B">
      <w:pPr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</w:rPr>
        <w:t xml:space="preserve">Предмет «География» относится  к предметной области естественнонаучных дисциплин. </w:t>
      </w:r>
    </w:p>
    <w:p w:rsidR="00B67225" w:rsidRDefault="20F7B577" w:rsidP="20F7B577">
      <w:pPr>
        <w:ind w:firstLine="708"/>
        <w:jc w:val="both"/>
        <w:rPr>
          <w:rFonts w:eastAsia="Times New Roman" w:cs="Times New Roman"/>
        </w:rPr>
      </w:pPr>
      <w:r w:rsidRPr="20F7B577">
        <w:rPr>
          <w:rFonts w:eastAsia="Times New Roman" w:cs="Times New Roman"/>
        </w:rPr>
        <w:t>Изучение географии расширяет представления детей с нарушением интеллекта об окружающем мире. География дает благодатный материал для патриотического, интернационального, эстетического и экологического воспитания учащихся.</w:t>
      </w:r>
    </w:p>
    <w:p w:rsidR="00B67225" w:rsidRDefault="00BC0FD0" w:rsidP="1784F324">
      <w:pPr>
        <w:jc w:val="both"/>
        <w:rPr>
          <w:rFonts w:eastAsia="Times New Roman" w:cs="Times New Roman"/>
        </w:rPr>
      </w:pPr>
      <w:r w:rsidRPr="20F7B577">
        <w:rPr>
          <w:rFonts w:eastAsia="Times New Roman" w:cs="Times New Roman"/>
        </w:rPr>
        <w:t xml:space="preserve"> </w:t>
      </w:r>
      <w:r>
        <w:tab/>
      </w:r>
      <w:r w:rsidRPr="20F7B577">
        <w:rPr>
          <w:rFonts w:eastAsia="Times New Roman" w:cs="Times New Roman"/>
        </w:rPr>
        <w:t>Географический материал в силу своего содержания обладает значительными возможностями для развития и коррекции познавательной деятельности детей: они учатся анализировать, сравнивать изучаемые объекты и явления, понимать причинн</w:t>
      </w:r>
      <w:proofErr w:type="gramStart"/>
      <w:r w:rsidRPr="20F7B577">
        <w:rPr>
          <w:rFonts w:eastAsia="Times New Roman" w:cs="Times New Roman"/>
        </w:rPr>
        <w:t>о-</w:t>
      </w:r>
      <w:proofErr w:type="gramEnd"/>
      <w:r w:rsidRPr="20F7B577">
        <w:rPr>
          <w:rFonts w:eastAsia="Times New Roman" w:cs="Times New Roman"/>
        </w:rPr>
        <w:t xml:space="preserve"> следственные зависимости. Работа с картой учит абстрагироваться, развивает воображение учащихся. Систематическая словарная работа на уроках географии расширяет лексический запас детей со сниженным интеллектом, помогает им правильно употреблять новые слова в связной речи.</w:t>
      </w:r>
    </w:p>
    <w:p w:rsidR="1784F324" w:rsidRDefault="1784F324" w:rsidP="00FC7C7B">
      <w:pPr>
        <w:spacing w:line="294" w:lineRule="exact"/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</w:rPr>
        <w:t>В курсе географии “Материков и океанов” три четверти в году отводится на изучение Мирового океана, Африки, Австралии, Антарктиды, Северной и Южной Америк. Знакомство учащихся мне только с природой различных континентов, но и с населением, особенностями хозяйственной деятельности, бытом, культурой людей, отдельными государствами.</w:t>
      </w:r>
    </w:p>
    <w:p w:rsidR="1784F324" w:rsidRDefault="1784F324" w:rsidP="00FC7C7B">
      <w:pPr>
        <w:spacing w:line="294" w:lineRule="exact"/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</w:rPr>
        <w:t>С четвертой четверти 8 класса учащиеся начинают более подробно изучать физическую географию Евразии. Здесь дают общее представления о географическом положении, очертаниях берегов, рельефе, климате, водных ресурсах, растительном, животном мире и населении Евразии. Изучение материала продолжается в 9 классе.</w:t>
      </w:r>
    </w:p>
    <w:p w:rsidR="00FC7C7B" w:rsidRDefault="00FC7C7B" w:rsidP="1784F324">
      <w:pPr>
        <w:spacing w:line="360" w:lineRule="auto"/>
        <w:jc w:val="both"/>
        <w:rPr>
          <w:rFonts w:eastAsia="Times New Roman" w:cs="Times New Roman"/>
        </w:rPr>
      </w:pPr>
    </w:p>
    <w:p w:rsidR="00B67225" w:rsidRDefault="1784F324" w:rsidP="1784F324">
      <w:pPr>
        <w:spacing w:line="360" w:lineRule="auto"/>
        <w:jc w:val="both"/>
        <w:rPr>
          <w:rFonts w:eastAsia="Times New Roman" w:cs="Times New Roman"/>
          <w:b/>
          <w:bCs/>
        </w:rPr>
      </w:pPr>
      <w:r w:rsidRPr="1784F324">
        <w:rPr>
          <w:rFonts w:eastAsia="Times New Roman" w:cs="Times New Roman"/>
          <w:b/>
          <w:bCs/>
        </w:rPr>
        <w:t xml:space="preserve">                                          Содержание курса географии в 8 классе </w:t>
      </w:r>
    </w:p>
    <w:p w:rsidR="20F7B577" w:rsidRDefault="1784F324" w:rsidP="00BC0FD0">
      <w:pPr>
        <w:spacing w:line="294" w:lineRule="exact"/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  <w:b/>
          <w:bCs/>
        </w:rPr>
        <w:t>Раздел " Что изучают в курсе географии материков и океанов”-1 час:</w:t>
      </w:r>
      <w:r w:rsidRPr="1784F324">
        <w:rPr>
          <w:rFonts w:eastAsia="Times New Roman" w:cs="Times New Roman"/>
        </w:rPr>
        <w:t xml:space="preserve"> Материки и части света на глобусе и карте.</w:t>
      </w:r>
    </w:p>
    <w:p w:rsidR="20F7B577" w:rsidRDefault="1784F324" w:rsidP="00BC0FD0">
      <w:pPr>
        <w:spacing w:line="294" w:lineRule="exact"/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  <w:b/>
          <w:bCs/>
        </w:rPr>
        <w:t xml:space="preserve">Раздел “Мировой океан”  - 5 час: </w:t>
      </w:r>
      <w:r w:rsidRPr="1784F324">
        <w:rPr>
          <w:rFonts w:eastAsia="Times New Roman" w:cs="Times New Roman"/>
        </w:rPr>
        <w:t xml:space="preserve">Атлантический океан. Северный Ледовитый океан. Тихий океан. Индийский океан. Современное изучение Мирового океана.     </w:t>
      </w:r>
    </w:p>
    <w:p w:rsidR="1784F324" w:rsidRDefault="1784F324" w:rsidP="00BC0FD0">
      <w:pPr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  <w:b/>
          <w:bCs/>
        </w:rPr>
        <w:t xml:space="preserve">Раздел “Африка”- 14 часов: </w:t>
      </w:r>
      <w:r w:rsidRPr="1784F324">
        <w:rPr>
          <w:rFonts w:eastAsia="Times New Roman" w:cs="Times New Roman"/>
        </w:rPr>
        <w:t xml:space="preserve">Географическое положение. Разнообразие рельефа, климат, реки и озера. Природные зоны. Растительный мир тропических лесов. Животный мир тропических лесов. Растительный мир саванн. Животный мир саванн. Растительный и животный мир пустынь. Население. Государства: Египет, Эфиопия, Танзания, </w:t>
      </w:r>
      <w:r w:rsidRPr="1784F324">
        <w:rPr>
          <w:rFonts w:eastAsia="Times New Roman" w:cs="Times New Roman"/>
        </w:rPr>
        <w:lastRenderedPageBreak/>
        <w:t>Демократическая республика Конго (</w:t>
      </w:r>
      <w:proofErr w:type="gramStart"/>
      <w:r w:rsidRPr="1784F324">
        <w:rPr>
          <w:rFonts w:eastAsia="Times New Roman" w:cs="Times New Roman"/>
        </w:rPr>
        <w:t>ДР</w:t>
      </w:r>
      <w:proofErr w:type="gramEnd"/>
      <w:r w:rsidRPr="1784F324">
        <w:rPr>
          <w:rFonts w:eastAsia="Times New Roman" w:cs="Times New Roman"/>
        </w:rPr>
        <w:t xml:space="preserve"> Конго), Нигерия, Южно-Африканская республика (ЮАР).</w:t>
      </w:r>
      <w:r w:rsidRPr="1784F324">
        <w:rPr>
          <w:rFonts w:eastAsia="Times New Roman" w:cs="Times New Roman"/>
          <w:b/>
          <w:bCs/>
        </w:rPr>
        <w:t xml:space="preserve">   </w:t>
      </w:r>
    </w:p>
    <w:p w:rsidR="1784F324" w:rsidRDefault="1784F324" w:rsidP="00BC0FD0">
      <w:pPr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  <w:b/>
          <w:bCs/>
        </w:rPr>
        <w:t xml:space="preserve">Раздел “Австралия”  - 6 часов: </w:t>
      </w:r>
      <w:r w:rsidRPr="1784F324">
        <w:rPr>
          <w:rFonts w:eastAsia="Times New Roman" w:cs="Times New Roman"/>
        </w:rPr>
        <w:t xml:space="preserve">Географическое положение. Разнообразие рельефа, климат, реки и озера. Растительный мир, животный мир. Население. Австралийский Союз. Океания. Острова Новая Гвинея.                                                                             </w:t>
      </w:r>
    </w:p>
    <w:p w:rsidR="1784F324" w:rsidRDefault="1784F324" w:rsidP="00BC0FD0">
      <w:pPr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  <w:b/>
          <w:bCs/>
        </w:rPr>
        <w:t>Раздел “Антарктида” - 5часов:</w:t>
      </w:r>
      <w:r w:rsidRPr="1784F324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1784F324">
        <w:rPr>
          <w:rFonts w:eastAsia="Times New Roman" w:cs="Times New Roman"/>
        </w:rPr>
        <w:t>Географическое положение. Антарктида. Открытие Антарктиды русскими мореплавателями. Разнообразие рельефа, климат. Растительный и животный мир Антарктиды. Охрана природы. Современные исследования Антарктиды.</w:t>
      </w:r>
      <w:r w:rsidRPr="1784F324">
        <w:rPr>
          <w:rFonts w:eastAsia="Times New Roman" w:cs="Times New Roman"/>
          <w:b/>
          <w:bCs/>
        </w:rPr>
        <w:t xml:space="preserve">    </w:t>
      </w:r>
    </w:p>
    <w:p w:rsidR="1784F324" w:rsidRDefault="1784F324" w:rsidP="00BC0FD0">
      <w:pPr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  <w:b/>
          <w:bCs/>
        </w:rPr>
        <w:t>Раздел “Северная Америка” - 9 часов:</w:t>
      </w:r>
      <w:r w:rsidRPr="1784F324">
        <w:rPr>
          <w:rFonts w:eastAsia="Times New Roman" w:cs="Times New Roman"/>
        </w:rPr>
        <w:t xml:space="preserve"> Открытие Америки. Географическое положение. Разнообразие рельефа, климат. Реки и озера. Растительный и животный мир. Население и государства. Соединенные Штаты Америки. Канада. Мексика. Куба.</w:t>
      </w:r>
    </w:p>
    <w:p w:rsidR="1784F324" w:rsidRDefault="1784F324" w:rsidP="00BC0FD0">
      <w:pPr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  <w:b/>
          <w:bCs/>
        </w:rPr>
        <w:t xml:space="preserve">Раздел “ Южная Америка” - 10 часов: </w:t>
      </w:r>
      <w:r w:rsidRPr="1784F324">
        <w:rPr>
          <w:rFonts w:eastAsia="Times New Roman" w:cs="Times New Roman"/>
        </w:rPr>
        <w:t xml:space="preserve">Географическое положение. Разнообразие рельефа, климат. Реки и озера. Растительный мир тропических лесов. Животный мир тропических лесов. Растительный мир саванн, степей, пустынь и горных районов. Животный мир саванн, степей, полупустынь, гор. Население. Государства: Бразилия, Аргентина, Перу.     </w:t>
      </w:r>
    </w:p>
    <w:p w:rsidR="1784F324" w:rsidRDefault="1784F324" w:rsidP="00BC0FD0">
      <w:pPr>
        <w:ind w:firstLine="709"/>
        <w:jc w:val="both"/>
        <w:rPr>
          <w:rFonts w:eastAsia="Times New Roman" w:cs="Times New Roman"/>
        </w:rPr>
      </w:pPr>
      <w:r w:rsidRPr="1784F324">
        <w:rPr>
          <w:rFonts w:eastAsia="Times New Roman" w:cs="Times New Roman"/>
          <w:b/>
          <w:bCs/>
        </w:rPr>
        <w:t>Раздел “Евразия” - 14 часов:</w:t>
      </w:r>
      <w:r w:rsidRPr="1784F324">
        <w:rPr>
          <w:rFonts w:eastAsia="Times New Roman" w:cs="Times New Roman"/>
        </w:rPr>
        <w:t xml:space="preserve"> Географическое положение. Очертание берегов Евразии. Моря Северного Ледовитого и Атлантического океанов. Острова и полуострова. Очертания берегов. Моря Тихого и Индийского океанов. Острова и полуострова. Разнообразие рельефа. Полезные ископаемые Европы. Разнообразие рельефа. Полезные ископаемые Азии. Климат Евразии. Реки и озера Европы. Реки и озера Азии. Растительный и животный мир Европы. Растительный и животный мир Азии. Население Евразии. Культура и быть народов Европы и Азии. Заочное путешествие по Евразии.</w:t>
      </w:r>
    </w:p>
    <w:p w:rsidR="00FC7C7B" w:rsidRDefault="00FC7C7B" w:rsidP="20F7B577">
      <w:pPr>
        <w:jc w:val="both"/>
        <w:rPr>
          <w:rFonts w:eastAsia="Times New Roman" w:cs="Times New Roman"/>
        </w:rPr>
      </w:pPr>
    </w:p>
    <w:p w:rsidR="20F7B577" w:rsidRDefault="20F7B577" w:rsidP="00FC7C7B">
      <w:pPr>
        <w:jc w:val="center"/>
        <w:rPr>
          <w:rFonts w:eastAsia="Times New Roman" w:cs="Times New Roman"/>
          <w:b/>
          <w:bCs/>
        </w:rPr>
      </w:pPr>
      <w:proofErr w:type="spellStart"/>
      <w:r w:rsidRPr="20F7B577">
        <w:rPr>
          <w:rFonts w:eastAsia="Times New Roman" w:cs="Times New Roman"/>
          <w:b/>
          <w:bCs/>
        </w:rPr>
        <w:t>Учебно</w:t>
      </w:r>
      <w:proofErr w:type="spellEnd"/>
      <w:r w:rsidRPr="20F7B577">
        <w:rPr>
          <w:rFonts w:eastAsia="Times New Roman" w:cs="Times New Roman"/>
          <w:b/>
          <w:bCs/>
        </w:rPr>
        <w:t xml:space="preserve">–методическое обеспечение: </w:t>
      </w:r>
      <w:proofErr w:type="spellStart"/>
      <w:r w:rsidRPr="20F7B577">
        <w:rPr>
          <w:rFonts w:eastAsia="Times New Roman" w:cs="Times New Roman"/>
          <w:b/>
          <w:bCs/>
        </w:rPr>
        <w:t>Учебно</w:t>
      </w:r>
      <w:proofErr w:type="spellEnd"/>
      <w:r w:rsidRPr="20F7B577">
        <w:rPr>
          <w:rFonts w:eastAsia="Times New Roman" w:cs="Times New Roman"/>
          <w:b/>
          <w:bCs/>
        </w:rPr>
        <w:t>–методическое обеспечение:</w:t>
      </w:r>
    </w:p>
    <w:p w:rsidR="20F7B577" w:rsidRDefault="1784F324" w:rsidP="1784F324">
      <w:pPr>
        <w:jc w:val="both"/>
        <w:rPr>
          <w:rFonts w:eastAsia="Times New Roman" w:cs="Times New Roman"/>
          <w:color w:val="000000" w:themeColor="text1"/>
        </w:rPr>
      </w:pPr>
      <w:r w:rsidRPr="1784F324">
        <w:rPr>
          <w:rFonts w:eastAsia="Times New Roman" w:cs="Times New Roman"/>
          <w:color w:val="000000" w:themeColor="text1"/>
        </w:rPr>
        <w:t>1.Т.М. Лифанова, Е.Н. Соломина "География России 8 класс", Москва "Просвещение" 2006г.</w:t>
      </w:r>
    </w:p>
    <w:p w:rsidR="00B67225" w:rsidRDefault="00B67225"/>
    <w:p w:rsidR="00B67225" w:rsidRDefault="00B67225"/>
    <w:p w:rsidR="00B67225" w:rsidRDefault="00B67225"/>
    <w:p w:rsidR="00B67225" w:rsidRDefault="00B67225"/>
    <w:p w:rsidR="00B67225" w:rsidRDefault="00B67225"/>
    <w:p w:rsidR="00B67225" w:rsidRDefault="00B67225"/>
    <w:p w:rsidR="00B67225" w:rsidRDefault="00B67225"/>
    <w:p w:rsidR="00B67225" w:rsidRDefault="00B67225"/>
    <w:p w:rsidR="00B67225" w:rsidRDefault="00B67225"/>
    <w:p w:rsidR="00B67225" w:rsidRDefault="00B67225"/>
    <w:sectPr w:rsidR="00B67225" w:rsidSect="00FC7C7B">
      <w:pgSz w:w="11906" w:h="16838"/>
      <w:pgMar w:top="1134" w:right="991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Noto Sans Devanagari"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</w:lvl>
    <w:lvl w:ilvl="1">
      <w:start w:val="1"/>
      <w:numFmt w:val="decimal"/>
      <w:lvlText w:val="%2."/>
      <w:lvlJc w:val="left"/>
      <w:pPr>
        <w:tabs>
          <w:tab w:val="num" w:pos="578"/>
        </w:tabs>
        <w:ind w:left="578" w:hanging="360"/>
      </w:pPr>
    </w:lvl>
    <w:lvl w:ilvl="2">
      <w:start w:val="1"/>
      <w:numFmt w:val="decimal"/>
      <w:lvlText w:val="%3."/>
      <w:lvlJc w:val="left"/>
      <w:pPr>
        <w:tabs>
          <w:tab w:val="num" w:pos="938"/>
        </w:tabs>
        <w:ind w:left="938" w:hanging="360"/>
      </w:pPr>
    </w:lvl>
    <w:lvl w:ilvl="3">
      <w:start w:val="1"/>
      <w:numFmt w:val="decimal"/>
      <w:lvlText w:val="%4."/>
      <w:lvlJc w:val="left"/>
      <w:pPr>
        <w:tabs>
          <w:tab w:val="num" w:pos="1298"/>
        </w:tabs>
        <w:ind w:left="1298" w:hanging="360"/>
      </w:pPr>
    </w:lvl>
    <w:lvl w:ilvl="4">
      <w:start w:val="1"/>
      <w:numFmt w:val="decimal"/>
      <w:lvlText w:val="%5."/>
      <w:lvlJc w:val="left"/>
      <w:pPr>
        <w:tabs>
          <w:tab w:val="num" w:pos="1658"/>
        </w:tabs>
        <w:ind w:left="1658" w:hanging="360"/>
      </w:pPr>
    </w:lvl>
    <w:lvl w:ilvl="5">
      <w:start w:val="1"/>
      <w:numFmt w:val="decimal"/>
      <w:lvlText w:val="%6."/>
      <w:lvlJc w:val="left"/>
      <w:pPr>
        <w:tabs>
          <w:tab w:val="num" w:pos="2018"/>
        </w:tabs>
        <w:ind w:left="2018" w:hanging="360"/>
      </w:pPr>
    </w:lvl>
    <w:lvl w:ilvl="6">
      <w:start w:val="1"/>
      <w:numFmt w:val="decimal"/>
      <w:lvlText w:val="%7."/>
      <w:lvlJc w:val="left"/>
      <w:pPr>
        <w:tabs>
          <w:tab w:val="num" w:pos="2378"/>
        </w:tabs>
        <w:ind w:left="2378" w:hanging="360"/>
      </w:pPr>
    </w:lvl>
    <w:lvl w:ilvl="7">
      <w:start w:val="1"/>
      <w:numFmt w:val="decimal"/>
      <w:lvlText w:val="%8."/>
      <w:lvlJc w:val="left"/>
      <w:pPr>
        <w:tabs>
          <w:tab w:val="num" w:pos="2738"/>
        </w:tabs>
        <w:ind w:left="2738" w:hanging="360"/>
      </w:pPr>
    </w:lvl>
    <w:lvl w:ilvl="8">
      <w:start w:val="1"/>
      <w:numFmt w:val="decimal"/>
      <w:lvlText w:val="%9."/>
      <w:lvlJc w:val="left"/>
      <w:pPr>
        <w:tabs>
          <w:tab w:val="num" w:pos="3098"/>
        </w:tabs>
        <w:ind w:left="3098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20F7B577"/>
    <w:rsid w:val="004027C8"/>
    <w:rsid w:val="005317B3"/>
    <w:rsid w:val="00B67225"/>
    <w:rsid w:val="00BC0FD0"/>
    <w:rsid w:val="00FC7C7B"/>
    <w:rsid w:val="1784F324"/>
    <w:rsid w:val="1AF2E173"/>
    <w:rsid w:val="20F7B577"/>
    <w:rsid w:val="4C9D3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225"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rsid w:val="00B67225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B67225"/>
  </w:style>
  <w:style w:type="character" w:styleId="a3">
    <w:name w:val="Hyperlink"/>
    <w:rsid w:val="00B67225"/>
    <w:rPr>
      <w:color w:val="000080"/>
      <w:u w:val="single"/>
    </w:rPr>
  </w:style>
  <w:style w:type="paragraph" w:customStyle="1" w:styleId="Heading">
    <w:name w:val="Heading"/>
    <w:basedOn w:val="a"/>
    <w:next w:val="a4"/>
    <w:rsid w:val="00B67225"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styleId="a5">
    <w:name w:val="Body Text"/>
    <w:basedOn w:val="a"/>
    <w:next w:val="a4"/>
    <w:rsid w:val="00B67225"/>
    <w:pPr>
      <w:spacing w:after="120"/>
    </w:pPr>
  </w:style>
  <w:style w:type="paragraph" w:styleId="a4">
    <w:name w:val="Title"/>
    <w:basedOn w:val="a"/>
    <w:qFormat/>
    <w:rsid w:val="00B6722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List"/>
    <w:basedOn w:val="a4"/>
    <w:next w:val="a7"/>
    <w:rsid w:val="00B67225"/>
  </w:style>
  <w:style w:type="paragraph" w:styleId="a7">
    <w:name w:val="caption"/>
    <w:basedOn w:val="a"/>
    <w:next w:val="Index"/>
    <w:qFormat/>
    <w:rsid w:val="00B6722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next w:val="a8"/>
    <w:rsid w:val="00B67225"/>
    <w:pPr>
      <w:suppressLineNumbers/>
    </w:pPr>
  </w:style>
  <w:style w:type="paragraph" w:styleId="a8">
    <w:name w:val="List Paragraph"/>
    <w:basedOn w:val="a"/>
    <w:next w:val="TableContents"/>
    <w:qFormat/>
    <w:rsid w:val="00B67225"/>
    <w:pPr>
      <w:ind w:left="720"/>
    </w:pPr>
  </w:style>
  <w:style w:type="paragraph" w:customStyle="1" w:styleId="TableContents">
    <w:name w:val="Table Contents"/>
    <w:basedOn w:val="a"/>
    <w:next w:val="1"/>
    <w:rsid w:val="00B67225"/>
    <w:pPr>
      <w:suppressLineNumbers/>
    </w:pPr>
  </w:style>
  <w:style w:type="paragraph" w:customStyle="1" w:styleId="1">
    <w:name w:val="Текст сноски1"/>
    <w:basedOn w:val="a"/>
    <w:next w:val="10"/>
    <w:rsid w:val="00B67225"/>
    <w:rPr>
      <w:sz w:val="20"/>
      <w:szCs w:val="20"/>
    </w:rPr>
  </w:style>
  <w:style w:type="paragraph" w:customStyle="1" w:styleId="10">
    <w:name w:val="Обычный (веб)1"/>
    <w:basedOn w:val="a"/>
    <w:next w:val="11"/>
    <w:rsid w:val="00B67225"/>
    <w:pPr>
      <w:spacing w:before="280" w:after="280"/>
    </w:pPr>
    <w:rPr>
      <w:lang w:eastAsia="ar-SA"/>
    </w:rPr>
  </w:style>
  <w:style w:type="paragraph" w:customStyle="1" w:styleId="11">
    <w:name w:val="Знак Знак Знак1 Знак1"/>
    <w:basedOn w:val="a"/>
    <w:next w:val="ListParagraph0"/>
    <w:rsid w:val="00B6722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0">
    <w:name w:val="List Paragraph0"/>
    <w:basedOn w:val="a"/>
    <w:next w:val="a9"/>
    <w:rsid w:val="00B67225"/>
    <w:pPr>
      <w:ind w:left="720"/>
    </w:pPr>
  </w:style>
  <w:style w:type="paragraph" w:styleId="a9">
    <w:name w:val="Body Text Indent"/>
    <w:basedOn w:val="a"/>
    <w:rsid w:val="00B67225"/>
    <w:pPr>
      <w:spacing w:after="120"/>
      <w:ind w:left="283"/>
    </w:pPr>
  </w:style>
  <w:style w:type="table" w:styleId="aa">
    <w:name w:val="Table Grid"/>
    <w:basedOn w:val="a1"/>
    <w:uiPriority w:val="39"/>
    <w:rsid w:val="00B672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1243</Words>
  <Characters>7087</Characters>
  <Application>Microsoft Office Word</Application>
  <DocSecurity>0</DocSecurity>
  <Lines>59</Lines>
  <Paragraphs>16</Paragraphs>
  <ScaleCrop>false</ScaleCrop>
  <Company/>
  <LinksUpToDate>false</LinksUpToDate>
  <CharactersWithSpaces>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cp:lastModifiedBy>Лидия Сергеевна</cp:lastModifiedBy>
  <cp:revision>7</cp:revision>
  <cp:lastPrinted>1995-11-22T01:41:00Z</cp:lastPrinted>
  <dcterms:created xsi:type="dcterms:W3CDTF">2019-10-08T09:58:00Z</dcterms:created>
  <dcterms:modified xsi:type="dcterms:W3CDTF">2019-10-21T06:56:00Z</dcterms:modified>
</cp:coreProperties>
</file>